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188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4788"/>
      </w:tblGrid>
      <w:tr w:rsidR="00A01B1C" w:rsidTr="009C3DE4">
        <w:tc>
          <w:tcPr>
            <w:tcW w:w="5148" w:type="dxa"/>
          </w:tcPr>
          <w:p w:rsidR="00A01B1C" w:rsidRDefault="009C3DE4" w:rsidP="00A01B1C">
            <w:pPr>
              <w:pStyle w:val="Heading1"/>
              <w:outlineLvl w:val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3081020</wp:posOffset>
                  </wp:positionH>
                  <wp:positionV relativeFrom="paragraph">
                    <wp:posOffset>-420370</wp:posOffset>
                  </wp:positionV>
                  <wp:extent cx="3128010" cy="690880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ull colour icon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8010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01B1C" w:rsidRPr="0045170E">
              <w:t>Volunteer Application</w:t>
            </w:r>
            <w:r>
              <w:t xml:space="preserve"> Form</w:t>
            </w:r>
          </w:p>
          <w:p w:rsidR="009C3DE4" w:rsidRPr="009C3DE4" w:rsidRDefault="009C3DE4" w:rsidP="009C3DE4">
            <w:pPr>
              <w:rPr>
                <w:sz w:val="6"/>
              </w:rPr>
            </w:pPr>
          </w:p>
        </w:tc>
        <w:tc>
          <w:tcPr>
            <w:tcW w:w="4788" w:type="dxa"/>
          </w:tcPr>
          <w:p w:rsidR="00A01B1C" w:rsidRDefault="00A01B1C" w:rsidP="0097298E">
            <w:pPr>
              <w:pStyle w:val="Logo"/>
            </w:pPr>
          </w:p>
        </w:tc>
      </w:tr>
    </w:tbl>
    <w:p w:rsidR="008D0133" w:rsidRPr="0036244F" w:rsidRDefault="00855A6B" w:rsidP="00855A6B">
      <w:pPr>
        <w:pStyle w:val="Heading2"/>
      </w:pPr>
      <w:r>
        <w:t>Contact Information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/>
      </w:tblPr>
      <w:tblGrid>
        <w:gridCol w:w="2724"/>
        <w:gridCol w:w="6852"/>
      </w:tblGrid>
      <w:tr w:rsidR="008D0133" w:rsidTr="00855A6B">
        <w:tc>
          <w:tcPr>
            <w:tcW w:w="2724" w:type="dxa"/>
            <w:tcBorders>
              <w:top w:val="single" w:sz="4" w:space="0" w:color="BFBFBF" w:themeColor="background1" w:themeShade="BF"/>
            </w:tcBorders>
            <w:vAlign w:val="center"/>
          </w:tcPr>
          <w:p w:rsidR="008D0133" w:rsidRPr="00112AFE" w:rsidRDefault="008D0133" w:rsidP="00A01B1C">
            <w:r>
              <w:t>Name</w:t>
            </w:r>
          </w:p>
        </w:tc>
        <w:tc>
          <w:tcPr>
            <w:tcW w:w="6852" w:type="dxa"/>
            <w:tcBorders>
              <w:top w:val="single" w:sz="4" w:space="0" w:color="BFBFBF" w:themeColor="background1" w:themeShade="BF"/>
            </w:tcBorders>
            <w:vAlign w:val="center"/>
          </w:tcPr>
          <w:p w:rsidR="008D0133" w:rsidRDefault="008D0133"/>
        </w:tc>
      </w:tr>
      <w:tr w:rsidR="008D0133" w:rsidTr="00855A6B">
        <w:tc>
          <w:tcPr>
            <w:tcW w:w="2724" w:type="dxa"/>
            <w:vAlign w:val="center"/>
          </w:tcPr>
          <w:p w:rsidR="008D0133" w:rsidRPr="00112AFE" w:rsidRDefault="008D0133" w:rsidP="00A01B1C">
            <w:r>
              <w:t xml:space="preserve">Street </w:t>
            </w:r>
            <w:r w:rsidRPr="00112AFE">
              <w:t>Address</w:t>
            </w:r>
          </w:p>
        </w:tc>
        <w:tc>
          <w:tcPr>
            <w:tcW w:w="6852" w:type="dxa"/>
            <w:vAlign w:val="center"/>
          </w:tcPr>
          <w:p w:rsidR="008D0133" w:rsidRDefault="008D0133"/>
        </w:tc>
      </w:tr>
      <w:tr w:rsidR="008D0133" w:rsidTr="00855A6B">
        <w:tc>
          <w:tcPr>
            <w:tcW w:w="2724" w:type="dxa"/>
            <w:vAlign w:val="center"/>
          </w:tcPr>
          <w:p w:rsidR="008D0133" w:rsidRPr="00112AFE" w:rsidRDefault="008D0133" w:rsidP="00800CD7">
            <w:r>
              <w:t xml:space="preserve">City </w:t>
            </w:r>
            <w:r w:rsidR="00800CD7">
              <w:t>and Postal Code</w:t>
            </w:r>
          </w:p>
        </w:tc>
        <w:tc>
          <w:tcPr>
            <w:tcW w:w="6852" w:type="dxa"/>
            <w:vAlign w:val="center"/>
          </w:tcPr>
          <w:p w:rsidR="008D0133" w:rsidRDefault="008D0133"/>
        </w:tc>
      </w:tr>
      <w:tr w:rsidR="008D0133" w:rsidTr="00855A6B">
        <w:tc>
          <w:tcPr>
            <w:tcW w:w="2724" w:type="dxa"/>
            <w:vAlign w:val="center"/>
          </w:tcPr>
          <w:p w:rsidR="008D0133" w:rsidRPr="00112AFE" w:rsidRDefault="008D0133" w:rsidP="00A01B1C">
            <w:r>
              <w:t>Phone</w:t>
            </w:r>
          </w:p>
        </w:tc>
        <w:tc>
          <w:tcPr>
            <w:tcW w:w="6852" w:type="dxa"/>
            <w:vAlign w:val="center"/>
          </w:tcPr>
          <w:p w:rsidR="008D0133" w:rsidRDefault="008D0133"/>
        </w:tc>
      </w:tr>
      <w:tr w:rsidR="008D0133" w:rsidTr="00855A6B">
        <w:tc>
          <w:tcPr>
            <w:tcW w:w="2724" w:type="dxa"/>
            <w:vAlign w:val="center"/>
          </w:tcPr>
          <w:p w:rsidR="008D0133" w:rsidRPr="00112AFE" w:rsidRDefault="008D0133" w:rsidP="00A01B1C">
            <w:r w:rsidRPr="00112AFE">
              <w:t>E-</w:t>
            </w:r>
            <w:r>
              <w:t>M</w:t>
            </w:r>
            <w:r w:rsidRPr="00112AFE">
              <w:t>ail</w:t>
            </w:r>
            <w:r>
              <w:t xml:space="preserve"> Address</w:t>
            </w:r>
          </w:p>
        </w:tc>
        <w:tc>
          <w:tcPr>
            <w:tcW w:w="6852" w:type="dxa"/>
            <w:vAlign w:val="center"/>
          </w:tcPr>
          <w:p w:rsidR="008D0133" w:rsidRDefault="008D0133"/>
        </w:tc>
      </w:tr>
      <w:tr w:rsidR="00800CD7" w:rsidTr="00855A6B">
        <w:tc>
          <w:tcPr>
            <w:tcW w:w="2724" w:type="dxa"/>
            <w:vAlign w:val="center"/>
          </w:tcPr>
          <w:p w:rsidR="00800CD7" w:rsidRPr="00112AFE" w:rsidRDefault="00800CD7" w:rsidP="00A01B1C">
            <w:r>
              <w:t>Date of Birth</w:t>
            </w:r>
          </w:p>
        </w:tc>
        <w:tc>
          <w:tcPr>
            <w:tcW w:w="6852" w:type="dxa"/>
            <w:vAlign w:val="center"/>
          </w:tcPr>
          <w:p w:rsidR="00800CD7" w:rsidRDefault="00800CD7"/>
        </w:tc>
      </w:tr>
      <w:tr w:rsidR="00800CD7" w:rsidTr="00855A6B">
        <w:tc>
          <w:tcPr>
            <w:tcW w:w="2724" w:type="dxa"/>
            <w:vAlign w:val="center"/>
          </w:tcPr>
          <w:p w:rsidR="00800CD7" w:rsidRDefault="00DD3E34" w:rsidP="00A01B1C">
            <w:r>
              <w:t>Pronoun</w:t>
            </w:r>
            <w:r w:rsidR="00800CD7">
              <w:t xml:space="preserve"> </w:t>
            </w:r>
            <w:r>
              <w:rPr>
                <w:sz w:val="16"/>
              </w:rPr>
              <w:t>(he/she/they/</w:t>
            </w:r>
            <w:proofErr w:type="spellStart"/>
            <w:r>
              <w:rPr>
                <w:sz w:val="16"/>
              </w:rPr>
              <w:t>ze</w:t>
            </w:r>
            <w:proofErr w:type="spellEnd"/>
            <w:r>
              <w:rPr>
                <w:sz w:val="16"/>
              </w:rPr>
              <w:t>/e</w:t>
            </w:r>
            <w:r w:rsidR="00800CD7" w:rsidRPr="00800CD7">
              <w:rPr>
                <w:sz w:val="16"/>
              </w:rPr>
              <w:t>t</w:t>
            </w:r>
            <w:r>
              <w:rPr>
                <w:sz w:val="16"/>
              </w:rPr>
              <w:t>c</w:t>
            </w:r>
            <w:r w:rsidR="00800CD7" w:rsidRPr="00800CD7">
              <w:rPr>
                <w:sz w:val="16"/>
              </w:rPr>
              <w:t>.)</w:t>
            </w:r>
          </w:p>
        </w:tc>
        <w:tc>
          <w:tcPr>
            <w:tcW w:w="6852" w:type="dxa"/>
            <w:vAlign w:val="center"/>
          </w:tcPr>
          <w:p w:rsidR="00800CD7" w:rsidRDefault="00800CD7"/>
        </w:tc>
      </w:tr>
      <w:tr w:rsidR="00B30B98" w:rsidTr="00855A6B">
        <w:tc>
          <w:tcPr>
            <w:tcW w:w="2724" w:type="dxa"/>
            <w:vAlign w:val="center"/>
          </w:tcPr>
          <w:p w:rsidR="00B30B98" w:rsidRDefault="00B30B98" w:rsidP="00A01B1C">
            <w:r>
              <w:t>How did you hear about SHORE Centre?</w:t>
            </w:r>
          </w:p>
        </w:tc>
        <w:tc>
          <w:tcPr>
            <w:tcW w:w="6852" w:type="dxa"/>
            <w:vAlign w:val="center"/>
          </w:tcPr>
          <w:p w:rsidR="00B30B98" w:rsidRDefault="00B30B98"/>
        </w:tc>
      </w:tr>
    </w:tbl>
    <w:p w:rsidR="00855A6B" w:rsidRDefault="00855A6B" w:rsidP="00855A6B">
      <w:pPr>
        <w:pStyle w:val="Heading2"/>
      </w:pPr>
      <w:r>
        <w:t>Availability</w:t>
      </w:r>
    </w:p>
    <w:tbl>
      <w:tblPr>
        <w:tblStyle w:val="TableGrid"/>
        <w:tblW w:w="4995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722"/>
        <w:gridCol w:w="6844"/>
      </w:tblGrid>
      <w:tr w:rsidR="008D0133" w:rsidTr="0097298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Monday mornings</w:t>
            </w:r>
          </w:p>
        </w:tc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Monday afternoons</w:t>
            </w:r>
          </w:p>
        </w:tc>
      </w:tr>
      <w:tr w:rsidR="00800CD7" w:rsidTr="0097298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>Tuesday</w:t>
            </w:r>
            <w:r w:rsidRPr="00800CD7">
              <w:t xml:space="preserve"> mornings</w:t>
            </w:r>
          </w:p>
        </w:tc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>Tuesday</w:t>
            </w:r>
            <w:r w:rsidRPr="00800CD7">
              <w:t xml:space="preserve"> </w:t>
            </w:r>
            <w:r>
              <w:t>afternoons</w:t>
            </w:r>
          </w:p>
        </w:tc>
      </w:tr>
      <w:tr w:rsidR="00800CD7" w:rsidTr="0097298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 xml:space="preserve">Wednesday </w:t>
            </w:r>
            <w:r w:rsidRPr="00800CD7">
              <w:t>mornings</w:t>
            </w:r>
          </w:p>
        </w:tc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>Wednesday afternoons</w:t>
            </w:r>
          </w:p>
        </w:tc>
      </w:tr>
      <w:tr w:rsidR="00800CD7" w:rsidTr="0097298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>Thursday mornings</w:t>
            </w:r>
          </w:p>
        </w:tc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>Thursday afternoons</w:t>
            </w:r>
          </w:p>
        </w:tc>
      </w:tr>
      <w:tr w:rsidR="00800CD7" w:rsidTr="0097298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>Friday mornings</w:t>
            </w:r>
          </w:p>
        </w:tc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0CD7" w:rsidRDefault="00800CD7" w:rsidP="00800CD7">
            <w:r w:rsidRPr="00800CD7">
              <w:t xml:space="preserve">___ </w:t>
            </w:r>
            <w:r>
              <w:t>Friday afternoons</w:t>
            </w:r>
          </w:p>
        </w:tc>
      </w:tr>
      <w:tr w:rsidR="008D0133" w:rsidTr="0097298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Weekend mornings</w:t>
            </w:r>
          </w:p>
        </w:tc>
        <w:tc>
          <w:tcPr>
            <w:tcW w:w="68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Default="00733204" w:rsidP="00A01B1C">
            <w:r w:rsidRPr="00866592">
              <w:fldChar w:fldCharType="begin"/>
            </w:r>
            <w:r w:rsidR="008D0133" w:rsidRPr="00866592">
              <w:instrText xml:space="preserve"> MACROBUTTON  DoFieldClick ___ </w:instrText>
            </w:r>
            <w:r w:rsidRPr="00866592">
              <w:fldChar w:fldCharType="end"/>
            </w:r>
            <w:r w:rsidR="008D0133" w:rsidRPr="00866592">
              <w:t>Weekend afternoons</w:t>
            </w:r>
          </w:p>
        </w:tc>
      </w:tr>
    </w:tbl>
    <w:p w:rsidR="008D0133" w:rsidRDefault="00855A6B" w:rsidP="00855A6B">
      <w:pPr>
        <w:pStyle w:val="Heading2"/>
      </w:pPr>
      <w:r>
        <w:t>Interests</w:t>
      </w:r>
    </w:p>
    <w:p w:rsidR="0097298E" w:rsidRPr="0097298E" w:rsidRDefault="0097298E" w:rsidP="0097298E">
      <w:pPr>
        <w:pStyle w:val="Heading3"/>
      </w:pPr>
      <w:r>
        <w:t>Tell us in which areas you are interested in volunteering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9576"/>
      </w:tblGrid>
      <w:tr w:rsidR="008D0133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2061" w:rsidRDefault="006C2061" w:rsidP="00800CD7">
            <w:r>
              <w:t xml:space="preserve">___ </w:t>
            </w:r>
            <w:r w:rsidR="00F7074C">
              <w:t>Empowering Pregnancy</w:t>
            </w:r>
            <w:bookmarkStart w:id="0" w:name="_GoBack"/>
            <w:bookmarkEnd w:id="0"/>
          </w:p>
          <w:p w:rsidR="006C2061" w:rsidRPr="00112AFE" w:rsidRDefault="006C2061" w:rsidP="00800CD7">
            <w:r>
              <w:t>___ Newcomer Program</w:t>
            </w:r>
          </w:p>
        </w:tc>
      </w:tr>
      <w:tr w:rsidR="008D0133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Fundraising</w:t>
            </w:r>
          </w:p>
        </w:tc>
      </w:tr>
      <w:tr w:rsidR="008D0133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Events</w:t>
            </w:r>
          </w:p>
        </w:tc>
      </w:tr>
      <w:tr w:rsidR="008D0133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Marketing and communications</w:t>
            </w:r>
          </w:p>
        </w:tc>
      </w:tr>
      <w:tr w:rsidR="008D0133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Community education</w:t>
            </w:r>
            <w:r w:rsidR="006341F1">
              <w:t xml:space="preserve"> </w:t>
            </w:r>
          </w:p>
        </w:tc>
      </w:tr>
      <w:tr w:rsidR="008D0133" w:rsidTr="006C2061">
        <w:trPr>
          <w:trHeight w:val="164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800CD7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800CD7">
              <w:t>Board of directors</w:t>
            </w:r>
          </w:p>
        </w:tc>
      </w:tr>
      <w:tr w:rsidR="008D0133" w:rsidRPr="00112AFE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133" w:rsidRPr="00112AFE" w:rsidRDefault="00733204" w:rsidP="00B30B98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B30B98">
              <w:t>Peer Theatre (25yrs and under)</w:t>
            </w:r>
          </w:p>
        </w:tc>
      </w:tr>
      <w:tr w:rsidR="008D0133" w:rsidRPr="00112AFE" w:rsidTr="00855A6B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dTable1LightAccent3"/>
              <w:tblpPr w:leftFromText="180" w:rightFromText="180" w:vertAnchor="text" w:horzAnchor="page" w:tblpX="1396" w:tblpY="-186"/>
              <w:tblOverlap w:val="never"/>
              <w:tblW w:w="0" w:type="auto"/>
              <w:tblLook w:val="04A0"/>
            </w:tblPr>
            <w:tblGrid>
              <w:gridCol w:w="3964"/>
            </w:tblGrid>
            <w:tr w:rsidR="006341F1" w:rsidTr="006341F1">
              <w:trPr>
                <w:cnfStyle w:val="100000000000"/>
              </w:trPr>
              <w:tc>
                <w:tcPr>
                  <w:cnfStyle w:val="001000000000"/>
                  <w:tcW w:w="3964" w:type="dxa"/>
                </w:tcPr>
                <w:p w:rsidR="006341F1" w:rsidRDefault="006341F1" w:rsidP="006341F1"/>
              </w:tc>
            </w:tr>
          </w:tbl>
          <w:p w:rsidR="008D0133" w:rsidRDefault="00733204" w:rsidP="006341F1">
            <w:r>
              <w:fldChar w:fldCharType="begin"/>
            </w:r>
            <w:r w:rsidR="008D0133">
              <w:instrText xml:space="preserve"> MACROBUTTON  DoFieldClick ___ </w:instrText>
            </w:r>
            <w:r>
              <w:fldChar w:fldCharType="end"/>
            </w:r>
            <w:r w:rsidR="006341F1" w:rsidRPr="00112AFE">
              <w:t xml:space="preserve"> </w:t>
            </w:r>
            <w:r w:rsidR="006341F1" w:rsidRPr="006341F1">
              <w:t>Other:</w:t>
            </w:r>
          </w:p>
          <w:p w:rsidR="006341F1" w:rsidRDefault="006341F1" w:rsidP="006341F1"/>
          <w:p w:rsidR="006341F1" w:rsidRDefault="006341F1" w:rsidP="006341F1">
            <w:pPr>
              <w:pStyle w:val="Heading2"/>
              <w:outlineLvl w:val="1"/>
            </w:pPr>
            <w:r>
              <w:t>Why are you interested in volunteering at SHORE Centre</w:t>
            </w:r>
          </w:p>
          <w:tbl>
            <w:tblPr>
              <w:tblStyle w:val="TableGrid"/>
              <w:tblW w:w="5000" w:type="pct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ook w:val="01E0"/>
            </w:tblPr>
            <w:tblGrid>
              <w:gridCol w:w="9350"/>
            </w:tblGrid>
            <w:tr w:rsidR="006341F1" w:rsidTr="006341F1">
              <w:trPr>
                <w:trHeight w:hRule="exact" w:val="1944"/>
              </w:trPr>
              <w:tc>
                <w:tcPr>
                  <w:tcW w:w="9350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:rsidR="006341F1" w:rsidRPr="00112AFE" w:rsidRDefault="006341F1" w:rsidP="006341F1"/>
              </w:tc>
            </w:tr>
          </w:tbl>
          <w:p w:rsidR="006341F1" w:rsidRPr="00112AFE" w:rsidRDefault="006341F1" w:rsidP="006341F1"/>
        </w:tc>
      </w:tr>
    </w:tbl>
    <w:p w:rsidR="008D0133" w:rsidRDefault="00855A6B">
      <w:pPr>
        <w:pStyle w:val="Heading2"/>
      </w:pPr>
      <w:r>
        <w:lastRenderedPageBreak/>
        <w:t>Special Skills or Qualifications</w:t>
      </w:r>
    </w:p>
    <w:p w:rsidR="00855A6B" w:rsidRPr="00855A6B" w:rsidRDefault="00855A6B" w:rsidP="00855A6B">
      <w:pPr>
        <w:pStyle w:val="Heading3"/>
      </w:pPr>
      <w:r w:rsidRPr="00CB121E">
        <w:t xml:space="preserve">Summarize special skills and qualifications </w:t>
      </w:r>
      <w:r>
        <w:t xml:space="preserve">you have </w:t>
      </w:r>
      <w:r w:rsidRPr="00CB121E">
        <w:t>acquired from employment, previous volunteer work</w:t>
      </w:r>
      <w:r>
        <w:t>, or through other activities,</w:t>
      </w:r>
      <w:r w:rsidRPr="00CB121E">
        <w:t xml:space="preserve"> including hobbies or sports.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9576"/>
      </w:tblGrid>
      <w:tr w:rsidR="008D0133" w:rsidTr="00855A6B">
        <w:trPr>
          <w:trHeight w:hRule="exact" w:val="1944"/>
        </w:trPr>
        <w:tc>
          <w:tcPr>
            <w:tcW w:w="9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D0133" w:rsidRPr="00112AFE" w:rsidRDefault="008D0133"/>
        </w:tc>
      </w:tr>
    </w:tbl>
    <w:p w:rsidR="008D0133" w:rsidRDefault="00855A6B">
      <w:pPr>
        <w:pStyle w:val="Heading2"/>
      </w:pPr>
      <w:r>
        <w:t>Previous Volunteer Experience</w:t>
      </w:r>
    </w:p>
    <w:p w:rsidR="00855A6B" w:rsidRPr="00855A6B" w:rsidRDefault="00855A6B" w:rsidP="00855A6B">
      <w:pPr>
        <w:pStyle w:val="Heading3"/>
      </w:pPr>
      <w:r w:rsidRPr="00CB121E">
        <w:t xml:space="preserve">Summarize </w:t>
      </w:r>
      <w:r>
        <w:t>your previous volunteer experience.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9576"/>
      </w:tblGrid>
      <w:tr w:rsidR="008D0133" w:rsidTr="00855A6B">
        <w:trPr>
          <w:trHeight w:hRule="exact" w:val="1944"/>
        </w:trPr>
        <w:tc>
          <w:tcPr>
            <w:tcW w:w="9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8D0133" w:rsidRPr="00112AFE" w:rsidRDefault="008D0133"/>
        </w:tc>
      </w:tr>
    </w:tbl>
    <w:p w:rsidR="006341F1" w:rsidRDefault="006341F1" w:rsidP="006341F1">
      <w:pPr>
        <w:pStyle w:val="Heading2"/>
      </w:pPr>
      <w:r>
        <w:t xml:space="preserve">We are pro-choice, sex positive, accessible and inclusive. </w:t>
      </w:r>
    </w:p>
    <w:p w:rsidR="004C35CF" w:rsidRPr="004C35CF" w:rsidRDefault="004C35CF" w:rsidP="004C35CF">
      <w:r>
        <w:t>What do these values mean to you?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9576"/>
      </w:tblGrid>
      <w:tr w:rsidR="006341F1" w:rsidTr="007D2761">
        <w:trPr>
          <w:trHeight w:hRule="exact" w:val="1944"/>
        </w:trPr>
        <w:tc>
          <w:tcPr>
            <w:tcW w:w="9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341F1" w:rsidRPr="00112AFE" w:rsidRDefault="006341F1" w:rsidP="007D2761"/>
        </w:tc>
      </w:tr>
    </w:tbl>
    <w:p w:rsidR="008D0133" w:rsidRDefault="006341F1">
      <w:pPr>
        <w:pStyle w:val="Heading2"/>
      </w:pPr>
      <w:r>
        <w:t>Reference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724"/>
        <w:gridCol w:w="6852"/>
      </w:tblGrid>
      <w:tr w:rsidR="008D0133" w:rsidTr="00855A6B">
        <w:tc>
          <w:tcPr>
            <w:tcW w:w="2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Pr="00112AFE" w:rsidRDefault="008D0133" w:rsidP="00A01B1C">
            <w:r>
              <w:t>Name</w:t>
            </w:r>
            <w:r w:rsidR="006341F1">
              <w:t xml:space="preserve"> of reference</w:t>
            </w:r>
          </w:p>
        </w:tc>
        <w:tc>
          <w:tcPr>
            <w:tcW w:w="68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Default="008D0133"/>
        </w:tc>
      </w:tr>
      <w:tr w:rsidR="006341F1" w:rsidTr="00855A6B">
        <w:tc>
          <w:tcPr>
            <w:tcW w:w="2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341F1" w:rsidRDefault="006341F1" w:rsidP="00A01B1C">
            <w:r>
              <w:t>Relationship to you</w:t>
            </w:r>
          </w:p>
        </w:tc>
        <w:tc>
          <w:tcPr>
            <w:tcW w:w="68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341F1" w:rsidRDefault="006341F1"/>
        </w:tc>
      </w:tr>
      <w:tr w:rsidR="008D0133" w:rsidTr="00855A6B">
        <w:tc>
          <w:tcPr>
            <w:tcW w:w="2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Pr="00112AFE" w:rsidRDefault="008D0133" w:rsidP="00A01B1C">
            <w:r w:rsidRPr="00112AFE">
              <w:t>Address</w:t>
            </w:r>
          </w:p>
        </w:tc>
        <w:tc>
          <w:tcPr>
            <w:tcW w:w="68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Default="008D0133"/>
        </w:tc>
      </w:tr>
      <w:tr w:rsidR="008D0133" w:rsidTr="00855A6B">
        <w:tc>
          <w:tcPr>
            <w:tcW w:w="2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Pr="00112AFE" w:rsidRDefault="008D0133" w:rsidP="00A01B1C">
            <w:r>
              <w:t>Phone</w:t>
            </w:r>
          </w:p>
        </w:tc>
        <w:tc>
          <w:tcPr>
            <w:tcW w:w="68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Default="008D0133"/>
        </w:tc>
      </w:tr>
      <w:tr w:rsidR="008D0133" w:rsidTr="00855A6B">
        <w:tc>
          <w:tcPr>
            <w:tcW w:w="27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Pr="00112AFE" w:rsidRDefault="008D0133" w:rsidP="00A01B1C">
            <w:r w:rsidRPr="00112AFE">
              <w:t>E-</w:t>
            </w:r>
            <w:r>
              <w:t>M</w:t>
            </w:r>
            <w:r w:rsidRPr="00112AFE">
              <w:t>ail</w:t>
            </w:r>
            <w:r>
              <w:t xml:space="preserve"> Address</w:t>
            </w:r>
          </w:p>
        </w:tc>
        <w:tc>
          <w:tcPr>
            <w:tcW w:w="685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0133" w:rsidRDefault="008D0133"/>
        </w:tc>
      </w:tr>
    </w:tbl>
    <w:p w:rsidR="00B30B98" w:rsidRPr="00855A6B" w:rsidRDefault="00B30B98" w:rsidP="004C35CF">
      <w:pPr>
        <w:pStyle w:val="Heading2"/>
      </w:pPr>
      <w:r>
        <w:t>Do you require any accommodations?</w:t>
      </w:r>
    </w:p>
    <w:tbl>
      <w:tblPr>
        <w:tblStyle w:val="TableGrid"/>
        <w:tblW w:w="5008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9591"/>
      </w:tblGrid>
      <w:tr w:rsidR="00B30B98" w:rsidTr="00B30B98">
        <w:trPr>
          <w:trHeight w:hRule="exact" w:val="543"/>
        </w:trPr>
        <w:tc>
          <w:tcPr>
            <w:tcW w:w="95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B30B98" w:rsidRPr="00112AFE" w:rsidRDefault="00B30B98" w:rsidP="007D2761"/>
        </w:tc>
      </w:tr>
    </w:tbl>
    <w:p w:rsidR="00855A6B" w:rsidRPr="00855A6B" w:rsidRDefault="00B30B98" w:rsidP="004C35CF">
      <w:pPr>
        <w:pStyle w:val="Heading2"/>
      </w:pPr>
      <w:r>
        <w:t xml:space="preserve">Thank you for your interest in volunteering with SHORE Centre. Please email your completed form to </w:t>
      </w:r>
      <w:hyperlink r:id="rId6" w:history="1">
        <w:r w:rsidRPr="00307D7E">
          <w:rPr>
            <w:rStyle w:val="Hyperlink"/>
          </w:rPr>
          <w:t>director@shorecentre.ca</w:t>
        </w:r>
      </w:hyperlink>
      <w:r>
        <w:t xml:space="preserve"> along with your resume.</w:t>
      </w:r>
    </w:p>
    <w:sectPr w:rsidR="00855A6B" w:rsidRPr="00855A6B" w:rsidSect="001C200E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7F04"/>
  <w:defaultTabStop w:val="720"/>
  <w:noPunctuationKerning/>
  <w:characterSpacingControl w:val="doNotCompress"/>
  <w:compat/>
  <w:rsids>
    <w:rsidRoot w:val="00800CD7"/>
    <w:rsid w:val="001C200E"/>
    <w:rsid w:val="004A0A03"/>
    <w:rsid w:val="004C35CF"/>
    <w:rsid w:val="006341F1"/>
    <w:rsid w:val="006C2061"/>
    <w:rsid w:val="00733204"/>
    <w:rsid w:val="00800CD7"/>
    <w:rsid w:val="00855A6B"/>
    <w:rsid w:val="008D0133"/>
    <w:rsid w:val="0097298E"/>
    <w:rsid w:val="00993B1C"/>
    <w:rsid w:val="009C3DE4"/>
    <w:rsid w:val="00A01B1C"/>
    <w:rsid w:val="00B30B98"/>
    <w:rsid w:val="00DD3E34"/>
    <w:rsid w:val="00F70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98E"/>
    <w:pPr>
      <w:spacing w:before="40" w:after="40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A01B1C"/>
    <w:pPr>
      <w:keepNext/>
      <w:spacing w:before="240" w:after="60"/>
      <w:outlineLvl w:val="0"/>
    </w:pPr>
    <w:rPr>
      <w:rFonts w:asciiTheme="majorHAnsi" w:hAnsiTheme="majorHAnsi" w:cs="Arial"/>
      <w:b/>
      <w:bCs/>
      <w:color w:val="4F6228" w:themeColor="accent3" w:themeShade="80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97298E"/>
    <w:pPr>
      <w:keepNext/>
      <w:shd w:val="clear" w:color="auto" w:fill="EAF1DD" w:themeFill="accent3" w:themeFillTint="33"/>
      <w:spacing w:before="240" w:after="60"/>
      <w:outlineLvl w:val="1"/>
    </w:pPr>
    <w:rPr>
      <w:rFonts w:asciiTheme="majorHAnsi" w:hAnsiTheme="majorHAnsi" w:cs="Arial"/>
      <w:b/>
      <w:bCs/>
      <w:iCs/>
      <w:color w:val="4F6228" w:themeColor="accent3" w:themeShade="80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298E"/>
    <w:pPr>
      <w:keepNext/>
      <w:spacing w:after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200E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7298E"/>
    <w:rPr>
      <w:rFonts w:asciiTheme="minorHAnsi" w:hAnsiTheme="minorHAns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B1C"/>
    <w:rPr>
      <w:rFonts w:ascii="Tahoma" w:hAnsi="Tahoma" w:cs="Tahoma"/>
      <w:sz w:val="16"/>
      <w:szCs w:val="16"/>
    </w:rPr>
  </w:style>
  <w:style w:type="paragraph" w:customStyle="1" w:styleId="Logo">
    <w:name w:val="Logo"/>
    <w:basedOn w:val="Normal"/>
    <w:qFormat/>
    <w:rsid w:val="0097298E"/>
    <w:pPr>
      <w:jc w:val="right"/>
    </w:pPr>
    <w:rPr>
      <w:szCs w:val="20"/>
    </w:rPr>
  </w:style>
  <w:style w:type="table" w:customStyle="1" w:styleId="GridTable1LightAccent3">
    <w:name w:val="Grid Table 1 Light Accent 3"/>
    <w:basedOn w:val="TableNormal"/>
    <w:uiPriority w:val="46"/>
    <w:rsid w:val="006341F1"/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B30B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irector@shorecentre.c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ctor\AppData\Roaming\Microsoft\Templates\Volunteer%20appl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BD44636-7B2B-4C57-B722-40693DCFC0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Volunteer application</Template>
  <TotalTime>69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Volunteer application</vt:lpstr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 application</dc:title>
  <dc:creator>Lyndsey Butcher</dc:creator>
  <cp:keywords/>
  <cp:lastModifiedBy>Grace</cp:lastModifiedBy>
  <cp:revision>4</cp:revision>
  <cp:lastPrinted>2019-08-14T17:59:00Z</cp:lastPrinted>
  <dcterms:created xsi:type="dcterms:W3CDTF">2016-05-04T13:32:00Z</dcterms:created>
  <dcterms:modified xsi:type="dcterms:W3CDTF">2020-08-23T01:38:00Z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TC010196511033</vt:lpwstr>
  </property>
</Properties>
</file>